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3B9E1" w14:textId="77777777" w:rsidR="00983429" w:rsidRPr="00A361A9" w:rsidRDefault="00983429" w:rsidP="00983429">
      <w:pPr>
        <w:widowControl w:val="0"/>
        <w:autoSpaceDE w:val="0"/>
        <w:autoSpaceDN w:val="0"/>
        <w:adjustRightInd w:val="0"/>
        <w:rPr>
          <w:rFonts w:ascii="Arial" w:hAnsi="Arial" w:cs="Arial"/>
          <w:b/>
          <w:bCs/>
        </w:rPr>
      </w:pPr>
      <w:r w:rsidRPr="00A361A9">
        <w:rPr>
          <w:rFonts w:ascii="Arial" w:hAnsi="Arial" w:cs="Arial"/>
          <w:b/>
          <w:bCs/>
        </w:rPr>
        <w:t>Tord</w:t>
      </w:r>
    </w:p>
    <w:p w14:paraId="377ED0D8" w14:textId="77777777" w:rsidR="00983429" w:rsidRPr="00A361A9" w:rsidRDefault="00983429" w:rsidP="00983429">
      <w:pPr>
        <w:widowControl w:val="0"/>
        <w:autoSpaceDE w:val="0"/>
        <w:autoSpaceDN w:val="0"/>
        <w:adjustRightInd w:val="0"/>
        <w:rPr>
          <w:rFonts w:ascii="Arial" w:hAnsi="Arial" w:cs="Arial"/>
          <w:bCs/>
        </w:rPr>
      </w:pPr>
      <w:r w:rsidRPr="00A361A9">
        <w:rPr>
          <w:rFonts w:ascii="Arial" w:hAnsi="Arial" w:cs="Arial"/>
          <w:bCs/>
        </w:rPr>
        <w:t xml:space="preserve">Main article: </w:t>
      </w:r>
      <w:hyperlink r:id="rId6" w:history="1">
        <w:r w:rsidRPr="00A361A9">
          <w:rPr>
            <w:rFonts w:ascii="Arial" w:hAnsi="Arial" w:cs="Arial"/>
            <w:bCs/>
            <w:u w:val="single" w:color="0000F5"/>
          </w:rPr>
          <w:t>Click Here</w:t>
        </w:r>
      </w:hyperlink>
    </w:p>
    <w:p w14:paraId="171EBBB9" w14:textId="77777777" w:rsidR="00983429" w:rsidRPr="00A361A9" w:rsidRDefault="00983429" w:rsidP="00983429">
      <w:pPr>
        <w:widowControl w:val="0"/>
        <w:autoSpaceDE w:val="0"/>
        <w:autoSpaceDN w:val="0"/>
        <w:adjustRightInd w:val="0"/>
        <w:rPr>
          <w:rFonts w:ascii="Arial" w:hAnsi="Arial" w:cs="Arial"/>
          <w:bCs/>
        </w:rPr>
      </w:pPr>
      <w:r w:rsidRPr="00A361A9">
        <w:rPr>
          <w:rFonts w:ascii="Arial" w:hAnsi="Arial" w:cs="Arial"/>
          <w:bCs/>
        </w:rPr>
        <w:t xml:space="preserve">1. One of the major issues with technological growth today is the </w:t>
      </w:r>
      <w:r w:rsidR="00A361A9" w:rsidRPr="00A361A9">
        <w:rPr>
          <w:rFonts w:ascii="Arial" w:hAnsi="Arial" w:cs="Arial"/>
          <w:bCs/>
        </w:rPr>
        <w:t>unrecyclable</w:t>
      </w:r>
      <w:r w:rsidRPr="00A361A9">
        <w:rPr>
          <w:rFonts w:ascii="Arial" w:hAnsi="Arial" w:cs="Arial"/>
          <w:bCs/>
        </w:rPr>
        <w:t xml:space="preserve"> waste after a product has been replaced with something new. Since it is </w:t>
      </w:r>
      <w:r w:rsidR="00A361A9" w:rsidRPr="00A361A9">
        <w:rPr>
          <w:rFonts w:ascii="Arial" w:hAnsi="Arial" w:cs="Arial"/>
          <w:bCs/>
        </w:rPr>
        <w:t>unrecyclable</w:t>
      </w:r>
      <w:r w:rsidRPr="00A361A9">
        <w:rPr>
          <w:rFonts w:ascii="Arial" w:hAnsi="Arial" w:cs="Arial"/>
          <w:bCs/>
        </w:rPr>
        <w:t xml:space="preserve">, the waste stacks up and damages the environment. The waste is also dangerous and hazardous, so it also damages the wildlife and the local area. E-waste is often dumped in developing countries illegally because the developed countries do not want to do store it in their own country. Developing countries accept the waste for a small fee, and they are not able to do anything about the waste than to store it. The laws of e-waste recycling should have stricter consequences, so that the companies doing </w:t>
      </w:r>
      <w:proofErr w:type="gramStart"/>
      <w:r w:rsidRPr="00A361A9">
        <w:rPr>
          <w:rFonts w:ascii="Arial" w:hAnsi="Arial" w:cs="Arial"/>
          <w:bCs/>
        </w:rPr>
        <w:t>this,</w:t>
      </w:r>
      <w:proofErr w:type="gramEnd"/>
      <w:r w:rsidRPr="00A361A9">
        <w:rPr>
          <w:rFonts w:ascii="Arial" w:hAnsi="Arial" w:cs="Arial"/>
          <w:bCs/>
        </w:rPr>
        <w:t xml:space="preserve"> would feel more responsible and should have a reason to do something about it themselves.</w:t>
      </w:r>
    </w:p>
    <w:p w14:paraId="1114661A" w14:textId="77777777" w:rsidR="00983429" w:rsidRPr="00A361A9" w:rsidRDefault="00983429" w:rsidP="00983429">
      <w:pPr>
        <w:widowControl w:val="0"/>
        <w:autoSpaceDE w:val="0"/>
        <w:autoSpaceDN w:val="0"/>
        <w:adjustRightInd w:val="0"/>
        <w:rPr>
          <w:rFonts w:ascii="Arial" w:hAnsi="Arial" w:cs="Arial"/>
          <w:b/>
          <w:bCs/>
        </w:rPr>
      </w:pPr>
      <w:r w:rsidRPr="00A361A9">
        <w:rPr>
          <w:rFonts w:ascii="Arial" w:hAnsi="Arial" w:cs="Arial"/>
          <w:bCs/>
        </w:rPr>
        <w:t xml:space="preserve">2. </w:t>
      </w:r>
      <w:r w:rsidRPr="00A361A9">
        <w:rPr>
          <w:rFonts w:ascii="Arial" w:hAnsi="Arial" w:cs="Arial"/>
          <w:b/>
          <w:bCs/>
        </w:rPr>
        <w:t>The stakeholders of the article are:</w:t>
      </w:r>
    </w:p>
    <w:p w14:paraId="569DA845" w14:textId="77777777" w:rsidR="00983429" w:rsidRPr="00A361A9" w:rsidRDefault="00983429" w:rsidP="00983429">
      <w:pPr>
        <w:widowControl w:val="0"/>
        <w:numPr>
          <w:ilvl w:val="0"/>
          <w:numId w:val="1"/>
        </w:numPr>
        <w:tabs>
          <w:tab w:val="left" w:pos="220"/>
          <w:tab w:val="left" w:pos="720"/>
        </w:tabs>
        <w:autoSpaceDE w:val="0"/>
        <w:autoSpaceDN w:val="0"/>
        <w:adjustRightInd w:val="0"/>
        <w:ind w:hanging="720"/>
        <w:rPr>
          <w:rFonts w:ascii="Arial" w:hAnsi="Arial" w:cs="Arial"/>
        </w:rPr>
      </w:pPr>
      <w:r w:rsidRPr="00A361A9">
        <w:rPr>
          <w:rFonts w:ascii="Arial" w:hAnsi="Arial" w:cs="Arial"/>
        </w:rPr>
        <w:t>===Children and adults living in the area===</w:t>
      </w:r>
    </w:p>
    <w:p w14:paraId="794D3B13" w14:textId="77777777" w:rsidR="00983429" w:rsidRPr="00A361A9" w:rsidRDefault="00983429" w:rsidP="00983429">
      <w:pPr>
        <w:widowControl w:val="0"/>
        <w:numPr>
          <w:ilvl w:val="1"/>
          <w:numId w:val="1"/>
        </w:numPr>
        <w:tabs>
          <w:tab w:val="left" w:pos="940"/>
          <w:tab w:val="left" w:pos="1440"/>
        </w:tabs>
        <w:autoSpaceDE w:val="0"/>
        <w:autoSpaceDN w:val="0"/>
        <w:adjustRightInd w:val="0"/>
        <w:ind w:hanging="1440"/>
        <w:rPr>
          <w:rFonts w:ascii="Arial" w:hAnsi="Arial" w:cs="Arial"/>
        </w:rPr>
      </w:pPr>
      <w:r w:rsidRPr="00A361A9">
        <w:rPr>
          <w:rFonts w:ascii="Arial" w:hAnsi="Arial" w:cs="Arial"/>
        </w:rPr>
        <w:t>Because they are being exposed to this hazardous material on a daily basis.</w:t>
      </w:r>
    </w:p>
    <w:p w14:paraId="22E04A34" w14:textId="77777777" w:rsidR="00983429" w:rsidRPr="00A361A9" w:rsidRDefault="00983429" w:rsidP="00983429">
      <w:pPr>
        <w:widowControl w:val="0"/>
        <w:numPr>
          <w:ilvl w:val="0"/>
          <w:numId w:val="1"/>
        </w:numPr>
        <w:tabs>
          <w:tab w:val="left" w:pos="220"/>
          <w:tab w:val="left" w:pos="720"/>
        </w:tabs>
        <w:autoSpaceDE w:val="0"/>
        <w:autoSpaceDN w:val="0"/>
        <w:adjustRightInd w:val="0"/>
        <w:ind w:hanging="720"/>
        <w:rPr>
          <w:rFonts w:ascii="Arial" w:hAnsi="Arial" w:cs="Arial"/>
        </w:rPr>
      </w:pPr>
      <w:r w:rsidRPr="00A361A9">
        <w:rPr>
          <w:rFonts w:ascii="Arial" w:hAnsi="Arial" w:cs="Arial"/>
        </w:rPr>
        <w:t>===1800-Ewaste===</w:t>
      </w:r>
    </w:p>
    <w:p w14:paraId="118B81F0" w14:textId="77777777" w:rsidR="00983429" w:rsidRPr="00A361A9" w:rsidRDefault="00983429" w:rsidP="00983429">
      <w:pPr>
        <w:widowControl w:val="0"/>
        <w:numPr>
          <w:ilvl w:val="1"/>
          <w:numId w:val="1"/>
        </w:numPr>
        <w:tabs>
          <w:tab w:val="left" w:pos="940"/>
          <w:tab w:val="left" w:pos="1440"/>
        </w:tabs>
        <w:autoSpaceDE w:val="0"/>
        <w:autoSpaceDN w:val="0"/>
        <w:adjustRightInd w:val="0"/>
        <w:ind w:hanging="1440"/>
        <w:rPr>
          <w:rFonts w:ascii="Arial" w:hAnsi="Arial" w:cs="Arial"/>
        </w:rPr>
      </w:pPr>
      <w:r w:rsidRPr="00A361A9">
        <w:rPr>
          <w:rFonts w:ascii="Arial" w:hAnsi="Arial" w:cs="Arial"/>
        </w:rPr>
        <w:t>Because they are trying to do something about it</w:t>
      </w:r>
    </w:p>
    <w:p w14:paraId="30048DE2" w14:textId="77777777" w:rsidR="00983429" w:rsidRPr="00A361A9" w:rsidRDefault="00983429" w:rsidP="00983429">
      <w:pPr>
        <w:widowControl w:val="0"/>
        <w:numPr>
          <w:ilvl w:val="0"/>
          <w:numId w:val="1"/>
        </w:numPr>
        <w:tabs>
          <w:tab w:val="left" w:pos="220"/>
          <w:tab w:val="left" w:pos="720"/>
        </w:tabs>
        <w:autoSpaceDE w:val="0"/>
        <w:autoSpaceDN w:val="0"/>
        <w:adjustRightInd w:val="0"/>
        <w:ind w:hanging="720"/>
        <w:rPr>
          <w:rFonts w:ascii="Arial" w:hAnsi="Arial" w:cs="Arial"/>
        </w:rPr>
      </w:pPr>
      <w:r w:rsidRPr="00A361A9">
        <w:rPr>
          <w:rFonts w:ascii="Arial" w:hAnsi="Arial" w:cs="Arial"/>
        </w:rPr>
        <w:t>===Developing countries===</w:t>
      </w:r>
    </w:p>
    <w:p w14:paraId="39C3EBB2" w14:textId="39687F7A" w:rsidR="00983429" w:rsidRPr="00A361A9" w:rsidRDefault="00983429" w:rsidP="00983429">
      <w:pPr>
        <w:widowControl w:val="0"/>
        <w:numPr>
          <w:ilvl w:val="1"/>
          <w:numId w:val="1"/>
        </w:numPr>
        <w:tabs>
          <w:tab w:val="left" w:pos="940"/>
          <w:tab w:val="left" w:pos="1440"/>
        </w:tabs>
        <w:autoSpaceDE w:val="0"/>
        <w:autoSpaceDN w:val="0"/>
        <w:adjustRightInd w:val="0"/>
        <w:ind w:hanging="1440"/>
        <w:rPr>
          <w:rFonts w:ascii="Arial" w:hAnsi="Arial" w:cs="Arial"/>
        </w:rPr>
      </w:pPr>
      <w:r w:rsidRPr="00A361A9">
        <w:rPr>
          <w:rFonts w:ascii="Arial" w:hAnsi="Arial" w:cs="Arial"/>
        </w:rPr>
        <w:t>Because they are the ones that get the e</w:t>
      </w:r>
      <w:r w:rsidR="00A361A9">
        <w:rPr>
          <w:rFonts w:ascii="Arial" w:hAnsi="Arial" w:cs="Arial"/>
        </w:rPr>
        <w:t>-</w:t>
      </w:r>
      <w:r w:rsidR="006244B6">
        <w:rPr>
          <w:rFonts w:ascii="Arial" w:hAnsi="Arial" w:cs="Arial"/>
        </w:rPr>
        <w:tab/>
      </w:r>
      <w:r w:rsidRPr="00A361A9">
        <w:rPr>
          <w:rFonts w:ascii="Arial" w:hAnsi="Arial" w:cs="Arial"/>
        </w:rPr>
        <w:t>waste from developed countries</w:t>
      </w:r>
    </w:p>
    <w:p w14:paraId="2C35E847" w14:textId="77777777" w:rsidR="00983429" w:rsidRPr="00A361A9" w:rsidRDefault="00983429" w:rsidP="00983429">
      <w:pPr>
        <w:widowControl w:val="0"/>
        <w:numPr>
          <w:ilvl w:val="0"/>
          <w:numId w:val="1"/>
        </w:numPr>
        <w:tabs>
          <w:tab w:val="left" w:pos="220"/>
          <w:tab w:val="left" w:pos="720"/>
        </w:tabs>
        <w:autoSpaceDE w:val="0"/>
        <w:autoSpaceDN w:val="0"/>
        <w:adjustRightInd w:val="0"/>
        <w:ind w:hanging="720"/>
        <w:rPr>
          <w:rFonts w:ascii="Arial" w:hAnsi="Arial" w:cs="Arial"/>
        </w:rPr>
      </w:pPr>
      <w:r w:rsidRPr="00A361A9">
        <w:rPr>
          <w:rFonts w:ascii="Arial" w:hAnsi="Arial" w:cs="Arial"/>
        </w:rPr>
        <w:t>===Developed countries===</w:t>
      </w:r>
    </w:p>
    <w:p w14:paraId="2B1CB2C0" w14:textId="77777777" w:rsidR="00983429" w:rsidRPr="00A361A9" w:rsidRDefault="00983429" w:rsidP="00983429">
      <w:pPr>
        <w:widowControl w:val="0"/>
        <w:numPr>
          <w:ilvl w:val="1"/>
          <w:numId w:val="1"/>
        </w:numPr>
        <w:tabs>
          <w:tab w:val="left" w:pos="940"/>
          <w:tab w:val="left" w:pos="1440"/>
        </w:tabs>
        <w:autoSpaceDE w:val="0"/>
        <w:autoSpaceDN w:val="0"/>
        <w:adjustRightInd w:val="0"/>
        <w:ind w:hanging="1440"/>
        <w:rPr>
          <w:rFonts w:ascii="Arial" w:hAnsi="Arial" w:cs="Arial"/>
        </w:rPr>
      </w:pPr>
      <w:r w:rsidRPr="00A361A9">
        <w:rPr>
          <w:rFonts w:ascii="Arial" w:hAnsi="Arial" w:cs="Arial"/>
        </w:rPr>
        <w:t>Because they are breaking the law, transporting and disposing e-waste in developing countries.</w:t>
      </w:r>
    </w:p>
    <w:p w14:paraId="07024A1E" w14:textId="77777777" w:rsidR="00983429" w:rsidRPr="00A361A9" w:rsidRDefault="00983429" w:rsidP="00983429">
      <w:pPr>
        <w:widowControl w:val="0"/>
        <w:autoSpaceDE w:val="0"/>
        <w:autoSpaceDN w:val="0"/>
        <w:adjustRightInd w:val="0"/>
        <w:rPr>
          <w:rFonts w:ascii="Arial" w:hAnsi="Arial" w:cs="Arial"/>
          <w:bCs/>
        </w:rPr>
      </w:pPr>
      <w:r w:rsidRPr="00A361A9">
        <w:rPr>
          <w:rFonts w:ascii="Arial" w:hAnsi="Arial" w:cs="Arial"/>
          <w:bCs/>
        </w:rPr>
        <w:t>3.</w:t>
      </w:r>
    </w:p>
    <w:p w14:paraId="7DE2169E" w14:textId="77777777" w:rsidR="00983429" w:rsidRPr="00A361A9" w:rsidRDefault="00983429" w:rsidP="00983429">
      <w:pPr>
        <w:widowControl w:val="0"/>
        <w:autoSpaceDE w:val="0"/>
        <w:autoSpaceDN w:val="0"/>
        <w:adjustRightInd w:val="0"/>
        <w:rPr>
          <w:rFonts w:ascii="Arial" w:hAnsi="Arial" w:cs="Arial"/>
        </w:rPr>
      </w:pPr>
      <w:r w:rsidRPr="00A361A9">
        <w:rPr>
          <w:rFonts w:ascii="Arial" w:hAnsi="Arial" w:cs="Arial"/>
        </w:rPr>
        <w:t>Strand 1*</w:t>
      </w:r>
    </w:p>
    <w:p w14:paraId="658AB4AA" w14:textId="77777777" w:rsidR="00983429" w:rsidRPr="00A361A9" w:rsidRDefault="00983429" w:rsidP="00A361A9">
      <w:pPr>
        <w:pStyle w:val="Listeavsnitt"/>
        <w:widowControl w:val="0"/>
        <w:numPr>
          <w:ilvl w:val="0"/>
          <w:numId w:val="5"/>
        </w:numPr>
        <w:autoSpaceDE w:val="0"/>
        <w:autoSpaceDN w:val="0"/>
        <w:adjustRightInd w:val="0"/>
        <w:rPr>
          <w:rFonts w:ascii="Arial" w:hAnsi="Arial" w:cs="Arial"/>
        </w:rPr>
      </w:pPr>
      <w:r w:rsidRPr="00A361A9">
        <w:rPr>
          <w:rFonts w:ascii="Arial" w:hAnsi="Arial" w:cs="Arial"/>
        </w:rPr>
        <w:t>People and Machines</w:t>
      </w:r>
    </w:p>
    <w:p w14:paraId="1541D4F9" w14:textId="77777777" w:rsidR="00983429" w:rsidRPr="00A361A9" w:rsidRDefault="00983429" w:rsidP="00A361A9">
      <w:pPr>
        <w:pStyle w:val="Listeavsnitt"/>
        <w:widowControl w:val="0"/>
        <w:numPr>
          <w:ilvl w:val="1"/>
          <w:numId w:val="5"/>
        </w:numPr>
        <w:tabs>
          <w:tab w:val="left" w:pos="940"/>
          <w:tab w:val="left" w:pos="1440"/>
        </w:tabs>
        <w:autoSpaceDE w:val="0"/>
        <w:autoSpaceDN w:val="0"/>
        <w:adjustRightInd w:val="0"/>
        <w:rPr>
          <w:rFonts w:ascii="Arial" w:hAnsi="Arial" w:cs="Arial"/>
        </w:rPr>
      </w:pPr>
      <w:r w:rsidRPr="00A361A9">
        <w:rPr>
          <w:rFonts w:ascii="Arial" w:hAnsi="Arial" w:cs="Arial"/>
        </w:rPr>
        <w:t>Because the people are exposed to hazardous environment</w:t>
      </w:r>
      <w:r w:rsidR="00A361A9" w:rsidRPr="00A361A9">
        <w:rPr>
          <w:rFonts w:ascii="Arial" w:hAnsi="Arial" w:cs="Arial"/>
        </w:rPr>
        <w:t xml:space="preserve">. This leads into extremely dangerous health issues </w:t>
      </w:r>
    </w:p>
    <w:p w14:paraId="19940790" w14:textId="77777777" w:rsidR="00983429" w:rsidRPr="00A361A9" w:rsidRDefault="00983429" w:rsidP="00A361A9">
      <w:pPr>
        <w:pStyle w:val="Listeavsnitt"/>
        <w:widowControl w:val="0"/>
        <w:numPr>
          <w:ilvl w:val="0"/>
          <w:numId w:val="5"/>
        </w:numPr>
        <w:tabs>
          <w:tab w:val="left" w:pos="220"/>
          <w:tab w:val="left" w:pos="720"/>
        </w:tabs>
        <w:autoSpaceDE w:val="0"/>
        <w:autoSpaceDN w:val="0"/>
        <w:adjustRightInd w:val="0"/>
        <w:rPr>
          <w:rFonts w:ascii="Arial" w:hAnsi="Arial" w:cs="Arial"/>
        </w:rPr>
      </w:pPr>
      <w:r w:rsidRPr="00A361A9">
        <w:rPr>
          <w:rFonts w:ascii="Arial" w:hAnsi="Arial" w:cs="Arial"/>
        </w:rPr>
        <w:t>Policies</w:t>
      </w:r>
    </w:p>
    <w:p w14:paraId="5EF2CE24" w14:textId="77777777" w:rsidR="00983429" w:rsidRPr="00A361A9" w:rsidRDefault="00983429" w:rsidP="00A361A9">
      <w:pPr>
        <w:pStyle w:val="Listeavsnitt"/>
        <w:widowControl w:val="0"/>
        <w:numPr>
          <w:ilvl w:val="1"/>
          <w:numId w:val="5"/>
        </w:numPr>
        <w:tabs>
          <w:tab w:val="left" w:pos="940"/>
          <w:tab w:val="left" w:pos="1440"/>
        </w:tabs>
        <w:autoSpaceDE w:val="0"/>
        <w:autoSpaceDN w:val="0"/>
        <w:adjustRightInd w:val="0"/>
        <w:rPr>
          <w:rFonts w:ascii="Arial" w:hAnsi="Arial" w:cs="Arial"/>
        </w:rPr>
      </w:pPr>
      <w:r w:rsidRPr="00A361A9">
        <w:rPr>
          <w:rFonts w:ascii="Arial" w:hAnsi="Arial" w:cs="Arial"/>
        </w:rPr>
        <w:t>Because the waste is being exported illegally. This is dangerous to the environment and human health.</w:t>
      </w:r>
      <w:r w:rsidR="00A361A9" w:rsidRPr="00A361A9">
        <w:rPr>
          <w:rFonts w:ascii="Arial" w:hAnsi="Arial" w:cs="Arial"/>
        </w:rPr>
        <w:t xml:space="preserve"> This leads into politics and government, environment and health.</w:t>
      </w:r>
    </w:p>
    <w:p w14:paraId="23DB2913" w14:textId="77777777" w:rsidR="00A361A9" w:rsidRPr="00A361A9" w:rsidRDefault="00983429" w:rsidP="00A361A9">
      <w:pPr>
        <w:widowControl w:val="0"/>
        <w:autoSpaceDE w:val="0"/>
        <w:autoSpaceDN w:val="0"/>
        <w:adjustRightInd w:val="0"/>
        <w:rPr>
          <w:rFonts w:ascii="Arial" w:hAnsi="Arial" w:cs="Arial"/>
        </w:rPr>
      </w:pPr>
      <w:r w:rsidRPr="00A361A9">
        <w:rPr>
          <w:rFonts w:ascii="Arial" w:hAnsi="Arial" w:cs="Arial"/>
        </w:rPr>
        <w:t>Strand 2</w:t>
      </w:r>
    </w:p>
    <w:p w14:paraId="29C38A42" w14:textId="77777777" w:rsidR="00983429" w:rsidRPr="00A361A9" w:rsidRDefault="00983429" w:rsidP="00A361A9">
      <w:pPr>
        <w:pStyle w:val="Listeavsnitt"/>
        <w:widowControl w:val="0"/>
        <w:numPr>
          <w:ilvl w:val="0"/>
          <w:numId w:val="5"/>
        </w:numPr>
        <w:autoSpaceDE w:val="0"/>
        <w:autoSpaceDN w:val="0"/>
        <w:adjustRightInd w:val="0"/>
        <w:rPr>
          <w:rFonts w:ascii="Arial" w:hAnsi="Arial" w:cs="Arial"/>
        </w:rPr>
      </w:pPr>
      <w:r w:rsidRPr="00A361A9">
        <w:rPr>
          <w:rFonts w:ascii="Arial" w:hAnsi="Arial" w:cs="Arial"/>
        </w:rPr>
        <w:t>Health</w:t>
      </w:r>
    </w:p>
    <w:p w14:paraId="4D9BBCF9" w14:textId="77777777" w:rsidR="00983429" w:rsidRPr="00A361A9" w:rsidRDefault="00983429" w:rsidP="00A361A9">
      <w:pPr>
        <w:pStyle w:val="Listeavsnitt"/>
        <w:widowControl w:val="0"/>
        <w:numPr>
          <w:ilvl w:val="1"/>
          <w:numId w:val="5"/>
        </w:numPr>
        <w:tabs>
          <w:tab w:val="left" w:pos="940"/>
          <w:tab w:val="left" w:pos="1440"/>
        </w:tabs>
        <w:autoSpaceDE w:val="0"/>
        <w:autoSpaceDN w:val="0"/>
        <w:adjustRightInd w:val="0"/>
        <w:rPr>
          <w:rFonts w:ascii="Arial" w:hAnsi="Arial" w:cs="Arial"/>
        </w:rPr>
      </w:pPr>
      <w:r w:rsidRPr="00A361A9">
        <w:rPr>
          <w:rFonts w:ascii="Arial" w:hAnsi="Arial" w:cs="Arial"/>
        </w:rPr>
        <w:t>Because the people live and work in hazardous environments</w:t>
      </w:r>
      <w:r w:rsidR="00A361A9" w:rsidRPr="00A361A9">
        <w:rPr>
          <w:rFonts w:ascii="Arial" w:hAnsi="Arial" w:cs="Arial"/>
        </w:rPr>
        <w:t>.</w:t>
      </w:r>
    </w:p>
    <w:p w14:paraId="6AAD82BB" w14:textId="77777777" w:rsidR="00983429" w:rsidRPr="00A361A9" w:rsidRDefault="00983429" w:rsidP="00A361A9">
      <w:pPr>
        <w:pStyle w:val="Listeavsnitt"/>
        <w:widowControl w:val="0"/>
        <w:numPr>
          <w:ilvl w:val="0"/>
          <w:numId w:val="5"/>
        </w:numPr>
        <w:tabs>
          <w:tab w:val="left" w:pos="220"/>
          <w:tab w:val="left" w:pos="720"/>
        </w:tabs>
        <w:autoSpaceDE w:val="0"/>
        <w:autoSpaceDN w:val="0"/>
        <w:adjustRightInd w:val="0"/>
        <w:rPr>
          <w:rFonts w:ascii="Arial" w:hAnsi="Arial" w:cs="Arial"/>
        </w:rPr>
      </w:pPr>
      <w:r w:rsidRPr="00A361A9">
        <w:rPr>
          <w:rFonts w:ascii="Arial" w:hAnsi="Arial" w:cs="Arial"/>
        </w:rPr>
        <w:t>Politics and government</w:t>
      </w:r>
    </w:p>
    <w:p w14:paraId="1D7D3DD1" w14:textId="77777777" w:rsidR="00A361A9" w:rsidRPr="00A361A9" w:rsidRDefault="00A361A9" w:rsidP="00A361A9">
      <w:pPr>
        <w:pStyle w:val="Listeavsnitt"/>
        <w:widowControl w:val="0"/>
        <w:numPr>
          <w:ilvl w:val="1"/>
          <w:numId w:val="5"/>
        </w:numPr>
        <w:tabs>
          <w:tab w:val="left" w:pos="220"/>
          <w:tab w:val="left" w:pos="720"/>
        </w:tabs>
        <w:autoSpaceDE w:val="0"/>
        <w:autoSpaceDN w:val="0"/>
        <w:adjustRightInd w:val="0"/>
        <w:rPr>
          <w:rFonts w:ascii="Arial" w:hAnsi="Arial" w:cs="Arial"/>
        </w:rPr>
      </w:pPr>
      <w:r w:rsidRPr="00A361A9">
        <w:rPr>
          <w:rFonts w:ascii="Arial" w:hAnsi="Arial" w:cs="Arial"/>
        </w:rPr>
        <w:t xml:space="preserve">Because the transportation and dumping of e-waste is done illegally. </w:t>
      </w:r>
    </w:p>
    <w:p w14:paraId="68B93465" w14:textId="77777777" w:rsidR="00983429" w:rsidRPr="00A361A9" w:rsidRDefault="00983429" w:rsidP="00A361A9">
      <w:pPr>
        <w:pStyle w:val="Listeavsnitt"/>
        <w:widowControl w:val="0"/>
        <w:numPr>
          <w:ilvl w:val="0"/>
          <w:numId w:val="5"/>
        </w:numPr>
        <w:tabs>
          <w:tab w:val="left" w:pos="220"/>
          <w:tab w:val="left" w:pos="720"/>
        </w:tabs>
        <w:autoSpaceDE w:val="0"/>
        <w:autoSpaceDN w:val="0"/>
        <w:adjustRightInd w:val="0"/>
        <w:rPr>
          <w:rFonts w:ascii="Arial" w:hAnsi="Arial" w:cs="Arial"/>
        </w:rPr>
      </w:pPr>
      <w:r w:rsidRPr="00A361A9">
        <w:rPr>
          <w:rFonts w:ascii="Arial" w:hAnsi="Arial" w:cs="Arial"/>
        </w:rPr>
        <w:t>Environment</w:t>
      </w:r>
    </w:p>
    <w:p w14:paraId="241BECBF" w14:textId="77777777" w:rsidR="00983429" w:rsidRPr="00A361A9" w:rsidRDefault="00983429" w:rsidP="00A361A9">
      <w:pPr>
        <w:pStyle w:val="Listeavsnitt"/>
        <w:widowControl w:val="0"/>
        <w:numPr>
          <w:ilvl w:val="1"/>
          <w:numId w:val="5"/>
        </w:numPr>
        <w:tabs>
          <w:tab w:val="left" w:pos="940"/>
          <w:tab w:val="left" w:pos="1440"/>
        </w:tabs>
        <w:autoSpaceDE w:val="0"/>
        <w:autoSpaceDN w:val="0"/>
        <w:adjustRightInd w:val="0"/>
        <w:rPr>
          <w:rFonts w:ascii="Arial" w:hAnsi="Arial" w:cs="Arial"/>
        </w:rPr>
      </w:pPr>
      <w:r w:rsidRPr="00A361A9">
        <w:rPr>
          <w:rFonts w:ascii="Arial" w:hAnsi="Arial" w:cs="Arial"/>
        </w:rPr>
        <w:t>Because they dispose IT equipment</w:t>
      </w:r>
      <w:r w:rsidR="00A361A9" w:rsidRPr="00A361A9">
        <w:rPr>
          <w:rFonts w:ascii="Arial" w:hAnsi="Arial" w:cs="Arial"/>
        </w:rPr>
        <w:t xml:space="preserve"> that heavily damages the nature, wildlife and civilization.</w:t>
      </w:r>
    </w:p>
    <w:p w14:paraId="5E561DFF" w14:textId="77777777" w:rsidR="00983429" w:rsidRPr="00A361A9" w:rsidRDefault="00983429" w:rsidP="00A361A9">
      <w:pPr>
        <w:widowControl w:val="0"/>
        <w:autoSpaceDE w:val="0"/>
        <w:autoSpaceDN w:val="0"/>
        <w:adjustRightInd w:val="0"/>
        <w:rPr>
          <w:rFonts w:ascii="Arial" w:hAnsi="Arial" w:cs="Arial"/>
        </w:rPr>
      </w:pPr>
      <w:r w:rsidRPr="00A361A9">
        <w:rPr>
          <w:rFonts w:ascii="Arial" w:hAnsi="Arial" w:cs="Arial"/>
        </w:rPr>
        <w:t>Strand 3</w:t>
      </w:r>
    </w:p>
    <w:p w14:paraId="28C9ABD6" w14:textId="77777777" w:rsidR="00983429" w:rsidRPr="00A361A9" w:rsidRDefault="00983429" w:rsidP="00A361A9">
      <w:pPr>
        <w:pStyle w:val="Listeavsnitt"/>
        <w:widowControl w:val="0"/>
        <w:numPr>
          <w:ilvl w:val="0"/>
          <w:numId w:val="5"/>
        </w:numPr>
        <w:tabs>
          <w:tab w:val="left" w:pos="220"/>
          <w:tab w:val="left" w:pos="720"/>
        </w:tabs>
        <w:autoSpaceDE w:val="0"/>
        <w:autoSpaceDN w:val="0"/>
        <w:adjustRightInd w:val="0"/>
        <w:rPr>
          <w:rFonts w:ascii="Arial" w:hAnsi="Arial" w:cs="Arial"/>
        </w:rPr>
      </w:pPr>
      <w:r w:rsidRPr="00A361A9">
        <w:rPr>
          <w:rFonts w:ascii="Arial" w:hAnsi="Arial" w:cs="Arial"/>
        </w:rPr>
        <w:t>Hardware</w:t>
      </w:r>
    </w:p>
    <w:p w14:paraId="5BD1EF4E" w14:textId="78EF31E6" w:rsidR="00983429" w:rsidRPr="00A361A9" w:rsidRDefault="00983429" w:rsidP="00A361A9">
      <w:pPr>
        <w:pStyle w:val="Listeavsnitt"/>
        <w:widowControl w:val="0"/>
        <w:numPr>
          <w:ilvl w:val="1"/>
          <w:numId w:val="5"/>
        </w:numPr>
        <w:tabs>
          <w:tab w:val="left" w:pos="940"/>
          <w:tab w:val="left" w:pos="1440"/>
        </w:tabs>
        <w:autoSpaceDE w:val="0"/>
        <w:autoSpaceDN w:val="0"/>
        <w:adjustRightInd w:val="0"/>
        <w:rPr>
          <w:rFonts w:ascii="Arial" w:hAnsi="Arial" w:cs="Arial"/>
        </w:rPr>
      </w:pPr>
      <w:r w:rsidRPr="00A361A9">
        <w:rPr>
          <w:rFonts w:ascii="Arial" w:hAnsi="Arial" w:cs="Arial"/>
        </w:rPr>
        <w:t>Because article is about the illegal disposal of old hardware</w:t>
      </w:r>
      <w:r w:rsidR="00A361A9" w:rsidRPr="00A361A9">
        <w:rPr>
          <w:rFonts w:ascii="Arial" w:hAnsi="Arial" w:cs="Arial"/>
        </w:rPr>
        <w:t xml:space="preserve"> in LEDC’s</w:t>
      </w:r>
      <w:r w:rsidR="006244B6">
        <w:rPr>
          <w:rFonts w:ascii="Arial" w:hAnsi="Arial" w:cs="Arial"/>
        </w:rPr>
        <w:t>.</w:t>
      </w:r>
    </w:p>
    <w:p w14:paraId="1FD676E1" w14:textId="21A7D13E" w:rsidR="00983429" w:rsidRDefault="00983429" w:rsidP="00983429">
      <w:pPr>
        <w:widowControl w:val="0"/>
        <w:autoSpaceDE w:val="0"/>
        <w:autoSpaceDN w:val="0"/>
        <w:adjustRightInd w:val="0"/>
        <w:rPr>
          <w:rFonts w:ascii="Arial" w:hAnsi="Arial" w:cs="Arial"/>
          <w:bCs/>
        </w:rPr>
      </w:pPr>
      <w:r w:rsidRPr="00A361A9">
        <w:rPr>
          <w:rFonts w:ascii="Arial" w:hAnsi="Arial" w:cs="Arial"/>
          <w:bCs/>
        </w:rPr>
        <w:t>4.</w:t>
      </w:r>
      <w:r w:rsidR="006244B6">
        <w:rPr>
          <w:rFonts w:ascii="Arial" w:hAnsi="Arial" w:cs="Arial"/>
          <w:bCs/>
        </w:rPr>
        <w:t xml:space="preserve"> </w:t>
      </w:r>
    </w:p>
    <w:p w14:paraId="1D2E1AE2" w14:textId="77777777" w:rsidR="003465BA" w:rsidRDefault="003465BA" w:rsidP="003465BA">
      <w:pPr>
        <w:widowControl w:val="0"/>
        <w:autoSpaceDE w:val="0"/>
        <w:autoSpaceDN w:val="0"/>
        <w:adjustRightInd w:val="0"/>
        <w:rPr>
          <w:rFonts w:ascii="Arial" w:hAnsi="Arial" w:cs="Arial"/>
          <w:bCs/>
        </w:rPr>
      </w:pPr>
      <w:r w:rsidRPr="003465BA">
        <w:rPr>
          <w:rFonts w:ascii="Arial" w:hAnsi="Arial" w:cs="Arial"/>
          <w:bCs/>
        </w:rPr>
        <w:t>Sources:</w:t>
      </w:r>
    </w:p>
    <w:p w14:paraId="7813BC0B" w14:textId="3CA79A0F" w:rsidR="003465BA" w:rsidRDefault="003465BA" w:rsidP="003465BA">
      <w:pPr>
        <w:widowControl w:val="0"/>
        <w:autoSpaceDE w:val="0"/>
        <w:autoSpaceDN w:val="0"/>
        <w:adjustRightInd w:val="0"/>
        <w:rPr>
          <w:rFonts w:ascii="Arial" w:hAnsi="Arial" w:cs="Arial"/>
          <w:bCs/>
        </w:rPr>
      </w:pPr>
      <w:hyperlink r:id="rId7" w:history="1">
        <w:r w:rsidRPr="003465BA">
          <w:rPr>
            <w:rStyle w:val="Hyperkobling"/>
            <w:rFonts w:ascii="Arial" w:hAnsi="Arial" w:cs="Arial"/>
            <w:bCs/>
          </w:rPr>
          <w:t>http://www.ewaste.com.au/ewaste-articles/how-the-materials-found-in-ewaste-can-affect-human-health-and-the-environment/</w:t>
        </w:r>
      </w:hyperlink>
    </w:p>
    <w:p w14:paraId="34D8F5E9" w14:textId="77777777" w:rsidR="003465BA" w:rsidRPr="003465BA" w:rsidRDefault="003465BA" w:rsidP="003465BA">
      <w:pPr>
        <w:widowControl w:val="0"/>
        <w:autoSpaceDE w:val="0"/>
        <w:autoSpaceDN w:val="0"/>
        <w:adjustRightInd w:val="0"/>
        <w:rPr>
          <w:rFonts w:ascii="Arial" w:hAnsi="Arial" w:cs="Arial"/>
          <w:bCs/>
        </w:rPr>
      </w:pPr>
      <w:hyperlink r:id="rId8" w:history="1">
        <w:r w:rsidRPr="003465BA">
          <w:rPr>
            <w:rStyle w:val="Hyperkobling"/>
            <w:rFonts w:ascii="Arial" w:hAnsi="Arial" w:cs="Arial"/>
            <w:bCs/>
          </w:rPr>
          <w:t>http://www.reciclemos.net/ingles/afectan.html</w:t>
        </w:r>
      </w:hyperlink>
    </w:p>
    <w:p w14:paraId="44361761" w14:textId="025EA8B7" w:rsidR="00A47FE6" w:rsidRDefault="006244B6" w:rsidP="006244B6">
      <w:pPr>
        <w:pStyle w:val="Listeavsnitt"/>
        <w:widowControl w:val="0"/>
        <w:numPr>
          <w:ilvl w:val="0"/>
          <w:numId w:val="5"/>
        </w:numPr>
        <w:autoSpaceDE w:val="0"/>
        <w:autoSpaceDN w:val="0"/>
        <w:adjustRightInd w:val="0"/>
        <w:rPr>
          <w:rFonts w:ascii="Arial" w:hAnsi="Arial" w:cs="Arial"/>
          <w:bCs/>
        </w:rPr>
      </w:pPr>
      <w:r>
        <w:rPr>
          <w:rFonts w:ascii="Arial" w:hAnsi="Arial" w:cs="Arial"/>
          <w:bCs/>
        </w:rPr>
        <w:t xml:space="preserve">E- waste affects our environment </w:t>
      </w:r>
      <w:r w:rsidR="00A47FE6">
        <w:rPr>
          <w:rFonts w:ascii="Arial" w:hAnsi="Arial" w:cs="Arial"/>
          <w:bCs/>
        </w:rPr>
        <w:t>by damaging the local wildlife. When the poisonous material leek out and goes into the water, for example, the animals will consume the water and will die. The same goes for humans.</w:t>
      </w:r>
    </w:p>
    <w:p w14:paraId="5C8C9394" w14:textId="77777777" w:rsidR="00AB0993" w:rsidRDefault="00A47FE6" w:rsidP="006244B6">
      <w:pPr>
        <w:pStyle w:val="Listeavsnitt"/>
        <w:widowControl w:val="0"/>
        <w:numPr>
          <w:ilvl w:val="0"/>
          <w:numId w:val="5"/>
        </w:numPr>
        <w:autoSpaceDE w:val="0"/>
        <w:autoSpaceDN w:val="0"/>
        <w:adjustRightInd w:val="0"/>
        <w:rPr>
          <w:rFonts w:ascii="Arial" w:hAnsi="Arial" w:cs="Arial"/>
          <w:bCs/>
        </w:rPr>
      </w:pPr>
      <w:r>
        <w:rPr>
          <w:rFonts w:ascii="Arial" w:hAnsi="Arial" w:cs="Arial"/>
          <w:bCs/>
        </w:rPr>
        <w:lastRenderedPageBreak/>
        <w:t>E-waste also affects our environment because it takes up</w:t>
      </w:r>
      <w:r w:rsidR="00AB0993">
        <w:rPr>
          <w:rFonts w:ascii="Arial" w:hAnsi="Arial" w:cs="Arial"/>
          <w:bCs/>
        </w:rPr>
        <w:t xml:space="preserve"> a lot of space. And because it is so hard to recycle it will keep on stacking due to the constant new releases of products.</w:t>
      </w:r>
    </w:p>
    <w:p w14:paraId="65A79812" w14:textId="77777777" w:rsidR="00881EFA" w:rsidRDefault="00AB0993" w:rsidP="006244B6">
      <w:pPr>
        <w:pStyle w:val="Listeavsnitt"/>
        <w:widowControl w:val="0"/>
        <w:numPr>
          <w:ilvl w:val="0"/>
          <w:numId w:val="5"/>
        </w:numPr>
        <w:autoSpaceDE w:val="0"/>
        <w:autoSpaceDN w:val="0"/>
        <w:adjustRightInd w:val="0"/>
        <w:rPr>
          <w:rFonts w:ascii="Arial" w:hAnsi="Arial" w:cs="Arial"/>
          <w:bCs/>
        </w:rPr>
      </w:pPr>
      <w:r>
        <w:rPr>
          <w:rFonts w:ascii="Arial" w:hAnsi="Arial" w:cs="Arial"/>
          <w:bCs/>
        </w:rPr>
        <w:t>E-waste affects us through air pollution as well.</w:t>
      </w:r>
      <w:r w:rsidR="00881EFA">
        <w:rPr>
          <w:rFonts w:ascii="Arial" w:hAnsi="Arial" w:cs="Arial"/>
          <w:bCs/>
        </w:rPr>
        <w:t xml:space="preserve"> This gives humans permanent damage to lungs and other vital organs.</w:t>
      </w:r>
    </w:p>
    <w:p w14:paraId="0B5A48CF" w14:textId="5D8DE07A" w:rsidR="006244B6" w:rsidRPr="006244B6" w:rsidRDefault="003465BA" w:rsidP="006244B6">
      <w:pPr>
        <w:pStyle w:val="Listeavsnitt"/>
        <w:widowControl w:val="0"/>
        <w:numPr>
          <w:ilvl w:val="0"/>
          <w:numId w:val="5"/>
        </w:numPr>
        <w:autoSpaceDE w:val="0"/>
        <w:autoSpaceDN w:val="0"/>
        <w:adjustRightInd w:val="0"/>
        <w:rPr>
          <w:rFonts w:ascii="Arial" w:hAnsi="Arial" w:cs="Arial"/>
          <w:bCs/>
        </w:rPr>
      </w:pPr>
      <w:r>
        <w:rPr>
          <w:rFonts w:ascii="Arial" w:hAnsi="Arial" w:cs="Arial"/>
          <w:bCs/>
        </w:rPr>
        <w:t>The e-waste’s hazardous material leaking out in the water system, it affects local farmers because they use the water on their plants. Therefore it destroys the local agriculture.</w:t>
      </w:r>
    </w:p>
    <w:p w14:paraId="019B4CAA" w14:textId="62BF83F8" w:rsidR="00983429" w:rsidRDefault="00983429" w:rsidP="00983429">
      <w:pPr>
        <w:widowControl w:val="0"/>
        <w:autoSpaceDE w:val="0"/>
        <w:autoSpaceDN w:val="0"/>
        <w:adjustRightInd w:val="0"/>
        <w:rPr>
          <w:rFonts w:ascii="Arial" w:hAnsi="Arial" w:cs="Arial"/>
          <w:bCs/>
        </w:rPr>
      </w:pPr>
      <w:r w:rsidRPr="00A361A9">
        <w:rPr>
          <w:rFonts w:ascii="Arial" w:hAnsi="Arial" w:cs="Arial"/>
          <w:bCs/>
        </w:rPr>
        <w:t>5.</w:t>
      </w:r>
      <w:r w:rsidR="003465BA">
        <w:rPr>
          <w:rFonts w:ascii="Arial" w:hAnsi="Arial" w:cs="Arial"/>
          <w:bCs/>
        </w:rPr>
        <w:t xml:space="preserve"> We can solve these problems by using our computers and phones for longer peri</w:t>
      </w:r>
      <w:r w:rsidR="00AF7F72">
        <w:rPr>
          <w:rFonts w:ascii="Arial" w:hAnsi="Arial" w:cs="Arial"/>
          <w:bCs/>
        </w:rPr>
        <w:t xml:space="preserve">ods of time and not have the newest technology at all times. We can also, when we really need a new product, donate our old computers to people that need a computer but might not have the economy to buy one. We could also try to raise awareness to e-waste and </w:t>
      </w:r>
      <w:r w:rsidR="00DE74B2">
        <w:rPr>
          <w:rFonts w:ascii="Arial" w:hAnsi="Arial" w:cs="Arial"/>
          <w:bCs/>
        </w:rPr>
        <w:t>make e-waste recycling bins at every house instead of just at supermarkets as it is today.</w:t>
      </w:r>
      <w:r w:rsidR="008C4481">
        <w:rPr>
          <w:rFonts w:ascii="Arial" w:hAnsi="Arial" w:cs="Arial"/>
          <w:bCs/>
        </w:rPr>
        <w:t xml:space="preserve"> We can also make laws that forces us to recycle our e-waste properly and we don’t throw it away in regular garbage bins.</w:t>
      </w:r>
    </w:p>
    <w:p w14:paraId="26E99591" w14:textId="77777777" w:rsidR="003465BA" w:rsidRPr="00A361A9" w:rsidRDefault="003465BA" w:rsidP="00983429">
      <w:pPr>
        <w:widowControl w:val="0"/>
        <w:autoSpaceDE w:val="0"/>
        <w:autoSpaceDN w:val="0"/>
        <w:adjustRightInd w:val="0"/>
        <w:rPr>
          <w:rFonts w:ascii="Arial" w:hAnsi="Arial" w:cs="Arial"/>
          <w:bCs/>
        </w:rPr>
      </w:pPr>
    </w:p>
    <w:p w14:paraId="3DD8CEB4" w14:textId="01EB2375" w:rsidR="00E806D6" w:rsidRDefault="00983429" w:rsidP="00983429">
      <w:pPr>
        <w:rPr>
          <w:rFonts w:ascii="Arial" w:hAnsi="Arial" w:cs="Arial"/>
          <w:bCs/>
        </w:rPr>
      </w:pPr>
      <w:r w:rsidRPr="00A361A9">
        <w:rPr>
          <w:rFonts w:ascii="Arial" w:hAnsi="Arial" w:cs="Arial"/>
          <w:bCs/>
        </w:rPr>
        <w:t>6.</w:t>
      </w:r>
      <w:r w:rsidR="0035147D">
        <w:rPr>
          <w:rFonts w:ascii="Arial" w:hAnsi="Arial" w:cs="Arial"/>
          <w:bCs/>
        </w:rPr>
        <w:t xml:space="preserve"> As a student I can:</w:t>
      </w:r>
    </w:p>
    <w:p w14:paraId="1C945770" w14:textId="5CB35909" w:rsidR="0035147D" w:rsidRDefault="0035147D" w:rsidP="0035147D">
      <w:pPr>
        <w:pStyle w:val="Listeavsnitt"/>
        <w:numPr>
          <w:ilvl w:val="0"/>
          <w:numId w:val="6"/>
        </w:numPr>
      </w:pPr>
      <w:r>
        <w:t>Raise awareness of e-waste in school.</w:t>
      </w:r>
    </w:p>
    <w:p w14:paraId="3B4EE4FC" w14:textId="31A578D9" w:rsidR="0035147D" w:rsidRDefault="0035147D" w:rsidP="0035147D">
      <w:pPr>
        <w:pStyle w:val="Listeavsnitt"/>
        <w:numPr>
          <w:ilvl w:val="0"/>
          <w:numId w:val="6"/>
        </w:numPr>
      </w:pPr>
      <w:r>
        <w:t>Make clubs or in-school organizations to help recycling for other students.</w:t>
      </w:r>
    </w:p>
    <w:p w14:paraId="676B95AB" w14:textId="298E4ED0" w:rsidR="0035147D" w:rsidRDefault="0035147D" w:rsidP="0035147D">
      <w:pPr>
        <w:pStyle w:val="Listeavsnitt"/>
        <w:numPr>
          <w:ilvl w:val="0"/>
          <w:numId w:val="6"/>
        </w:numPr>
      </w:pPr>
      <w:r>
        <w:t>Not buy new computers just because I do not have the current technology.</w:t>
      </w:r>
    </w:p>
    <w:p w14:paraId="24248EFD" w14:textId="53723F4D" w:rsidR="0035147D" w:rsidRDefault="0035147D" w:rsidP="0035147D">
      <w:pPr>
        <w:pStyle w:val="Listeavsnitt"/>
        <w:numPr>
          <w:ilvl w:val="0"/>
          <w:numId w:val="6"/>
        </w:numPr>
      </w:pPr>
      <w:r>
        <w:t>Donate my old computer and not throw it away.</w:t>
      </w:r>
    </w:p>
    <w:p w14:paraId="60F36096" w14:textId="73CD3EBE" w:rsidR="0035147D" w:rsidRPr="00A361A9" w:rsidRDefault="0035147D" w:rsidP="0035147D">
      <w:pPr>
        <w:pStyle w:val="Listeavsnitt"/>
        <w:numPr>
          <w:ilvl w:val="0"/>
          <w:numId w:val="6"/>
        </w:numPr>
      </w:pPr>
      <w:r>
        <w:t>Buy phones less frequent.</w:t>
      </w:r>
      <w:bookmarkStart w:id="0" w:name="_GoBack"/>
      <w:bookmarkEnd w:id="0"/>
    </w:p>
    <w:sectPr w:rsidR="0035147D" w:rsidRPr="00A361A9" w:rsidSect="00E806D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136662E"/>
    <w:multiLevelType w:val="hybridMultilevel"/>
    <w:tmpl w:val="7C24F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B26F5"/>
    <w:multiLevelType w:val="hybridMultilevel"/>
    <w:tmpl w:val="6CBC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429"/>
    <w:rsid w:val="003465BA"/>
    <w:rsid w:val="0035147D"/>
    <w:rsid w:val="006244B6"/>
    <w:rsid w:val="00881EFA"/>
    <w:rsid w:val="008C4481"/>
    <w:rsid w:val="00983429"/>
    <w:rsid w:val="00A361A9"/>
    <w:rsid w:val="00A47FE6"/>
    <w:rsid w:val="00AB0993"/>
    <w:rsid w:val="00AF7F72"/>
    <w:rsid w:val="00DE74B2"/>
    <w:rsid w:val="00E806D6"/>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7416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A361A9"/>
    <w:pPr>
      <w:ind w:left="720"/>
      <w:contextualSpacing/>
    </w:pPr>
  </w:style>
  <w:style w:type="character" w:styleId="Hyperkobling">
    <w:name w:val="Hyperlink"/>
    <w:basedOn w:val="Standardskriftforavsnitt"/>
    <w:uiPriority w:val="99"/>
    <w:unhideWhenUsed/>
    <w:rsid w:val="003465B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A361A9"/>
    <w:pPr>
      <w:ind w:left="720"/>
      <w:contextualSpacing/>
    </w:pPr>
  </w:style>
  <w:style w:type="character" w:styleId="Hyperkobling">
    <w:name w:val="Hyperlink"/>
    <w:basedOn w:val="Standardskriftforavsnitt"/>
    <w:uiPriority w:val="99"/>
    <w:unhideWhenUsed/>
    <w:rsid w:val="003465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waste.com.au/ewaste-articles/the-forgotten-fate-of-your-electronic-waste/" TargetMode="External"/><Relationship Id="rId7" Type="http://schemas.openxmlformats.org/officeDocument/2006/relationships/hyperlink" Target="http://www.ewaste.com.au/ewaste-articles/how-the-materials-found-in-ewaste-can-affect-human-health-and-the-environment/" TargetMode="External"/><Relationship Id="rId8" Type="http://schemas.openxmlformats.org/officeDocument/2006/relationships/hyperlink" Target="http://www.reciclemos.net/ingles/afectan.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624</Words>
  <Characters>3312</Characters>
  <Application>Microsoft Macintosh Word</Application>
  <DocSecurity>0</DocSecurity>
  <Lines>27</Lines>
  <Paragraphs>7</Paragraphs>
  <ScaleCrop>false</ScaleCrop>
  <Company>Busan International Foreign School</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 Sture Stangeland</dc:creator>
  <cp:keywords/>
  <dc:description/>
  <cp:lastModifiedBy>Tord Sture Stangeland</cp:lastModifiedBy>
  <cp:revision>3</cp:revision>
  <dcterms:created xsi:type="dcterms:W3CDTF">2011-11-18T04:41:00Z</dcterms:created>
  <dcterms:modified xsi:type="dcterms:W3CDTF">2011-11-20T10:48:00Z</dcterms:modified>
</cp:coreProperties>
</file>